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29558871" w:rsidR="009C2813" w:rsidRDefault="0074599D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74599D">
        <w:rPr>
          <w:rFonts w:ascii="Arial" w:hAnsi="Arial" w:cs="Arial"/>
          <w:b/>
          <w:bCs/>
          <w:sz w:val="22"/>
          <w:szCs w:val="22"/>
        </w:rPr>
        <w:t>Wykonywanie</w:t>
      </w:r>
      <w:proofErr w:type="spellEnd"/>
      <w:r w:rsidRPr="0074599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4599D">
        <w:rPr>
          <w:rFonts w:ascii="Arial" w:hAnsi="Arial" w:cs="Arial"/>
          <w:b/>
          <w:bCs/>
          <w:sz w:val="22"/>
          <w:szCs w:val="22"/>
        </w:rPr>
        <w:t>doraźnych</w:t>
      </w:r>
      <w:proofErr w:type="spellEnd"/>
      <w:r w:rsidRPr="0074599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4599D">
        <w:rPr>
          <w:rFonts w:ascii="Arial" w:hAnsi="Arial" w:cs="Arial"/>
          <w:b/>
          <w:bCs/>
          <w:sz w:val="22"/>
          <w:szCs w:val="22"/>
        </w:rPr>
        <w:t>robót</w:t>
      </w:r>
      <w:proofErr w:type="spellEnd"/>
      <w:r w:rsidRPr="0074599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4599D">
        <w:rPr>
          <w:rFonts w:ascii="Arial" w:hAnsi="Arial" w:cs="Arial"/>
          <w:b/>
          <w:bCs/>
          <w:sz w:val="22"/>
          <w:szCs w:val="22"/>
        </w:rPr>
        <w:t>związanych</w:t>
      </w:r>
      <w:proofErr w:type="spellEnd"/>
      <w:r w:rsidRPr="0074599D"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74599D">
        <w:rPr>
          <w:rFonts w:ascii="Arial" w:hAnsi="Arial" w:cs="Arial"/>
          <w:b/>
          <w:bCs/>
          <w:sz w:val="22"/>
          <w:szCs w:val="22"/>
        </w:rPr>
        <w:t>poprawą</w:t>
      </w:r>
      <w:proofErr w:type="spellEnd"/>
      <w:r w:rsidRPr="0074599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4599D">
        <w:rPr>
          <w:rFonts w:ascii="Arial" w:hAnsi="Arial" w:cs="Arial"/>
          <w:b/>
          <w:bCs/>
          <w:sz w:val="22"/>
          <w:szCs w:val="22"/>
        </w:rPr>
        <w:t>odwodnienia</w:t>
      </w:r>
      <w:proofErr w:type="spellEnd"/>
      <w:r w:rsidRPr="0074599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4599D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74599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4599D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74599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4599D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74599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4599D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74599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4599D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74599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4599D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74599D">
        <w:rPr>
          <w:rFonts w:ascii="Arial" w:hAnsi="Arial" w:cs="Arial"/>
          <w:b/>
          <w:bCs/>
          <w:sz w:val="22"/>
          <w:szCs w:val="22"/>
        </w:rPr>
        <w:t xml:space="preserve"> w 2022 </w:t>
      </w:r>
      <w:proofErr w:type="spellStart"/>
      <w:r w:rsidRPr="0074599D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24656C">
      <w:pPr>
        <w:autoSpaceDE w:val="0"/>
        <w:autoSpaceDN w:val="0"/>
        <w:adjustRightInd w:val="0"/>
        <w:spacing w:after="120"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716EDBAD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posiada uprawnienia do kierowania robotami budowlanymi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352CD37F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</w:t>
            </w:r>
            <w:r w:rsidR="00F16424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b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1F7A07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roczne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39B3D" w14:textId="77777777" w:rsidR="00FD5293" w:rsidRDefault="00FD5293" w:rsidP="00AC1A4B">
      <w:r>
        <w:separator/>
      </w:r>
    </w:p>
  </w:endnote>
  <w:endnote w:type="continuationSeparator" w:id="0">
    <w:p w14:paraId="1B7F26DE" w14:textId="77777777" w:rsidR="00FD5293" w:rsidRDefault="00FD529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D5503" w14:textId="77777777" w:rsidR="00423662" w:rsidRDefault="004236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DA4AE" w14:textId="77777777" w:rsidR="00423662" w:rsidRDefault="004236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12A2E" w14:textId="77777777" w:rsidR="00FD5293" w:rsidRDefault="00FD5293" w:rsidP="00AC1A4B">
      <w:r>
        <w:separator/>
      </w:r>
    </w:p>
  </w:footnote>
  <w:footnote w:type="continuationSeparator" w:id="0">
    <w:p w14:paraId="3A11C746" w14:textId="77777777" w:rsidR="00FD5293" w:rsidRDefault="00FD529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B308" w14:textId="77777777" w:rsidR="00423662" w:rsidRDefault="004236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353EB8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E6BF3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19F09440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23662">
      <w:rPr>
        <w:rFonts w:ascii="Calibri" w:hAnsi="Calibri"/>
        <w:b/>
        <w:bCs/>
        <w:color w:val="4F81BD"/>
        <w:sz w:val="18"/>
        <w:szCs w:val="18"/>
        <w:lang w:val="pl-PL" w:eastAsia="ar-SA"/>
      </w:rPr>
      <w:t>17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500B5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39D27" w14:textId="77777777" w:rsidR="00423662" w:rsidRDefault="004236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0919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A0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4656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BF3"/>
    <w:rsid w:val="003F3993"/>
    <w:rsid w:val="00403A20"/>
    <w:rsid w:val="00413FEC"/>
    <w:rsid w:val="00415464"/>
    <w:rsid w:val="00423662"/>
    <w:rsid w:val="004257D4"/>
    <w:rsid w:val="00427E50"/>
    <w:rsid w:val="0043150E"/>
    <w:rsid w:val="00432E52"/>
    <w:rsid w:val="00433A9F"/>
    <w:rsid w:val="00435437"/>
    <w:rsid w:val="00435CB3"/>
    <w:rsid w:val="00442D0E"/>
    <w:rsid w:val="004500B5"/>
    <w:rsid w:val="0045421E"/>
    <w:rsid w:val="004572A4"/>
    <w:rsid w:val="00457BE6"/>
    <w:rsid w:val="00460775"/>
    <w:rsid w:val="0046273F"/>
    <w:rsid w:val="004702FD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2A72"/>
    <w:rsid w:val="005537D8"/>
    <w:rsid w:val="00553A6F"/>
    <w:rsid w:val="00554830"/>
    <w:rsid w:val="00561C61"/>
    <w:rsid w:val="00561E0F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99D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044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6424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0E1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293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19</cp:revision>
  <cp:lastPrinted>2020-12-14T07:24:00Z</cp:lastPrinted>
  <dcterms:created xsi:type="dcterms:W3CDTF">2021-02-17T13:18:00Z</dcterms:created>
  <dcterms:modified xsi:type="dcterms:W3CDTF">2022-02-18T11:35:00Z</dcterms:modified>
</cp:coreProperties>
</file>